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0DAE9FBA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5559E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drogi o nawierzchni asfaltowej – ul. Chabrowej w Mszanie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</w:t>
      </w:r>
      <w:r w:rsidRPr="00D8699A">
        <w:rPr>
          <w:rFonts w:ascii="Tahoma" w:eastAsia="Lucida Sans Unicode" w:hAnsi="Tahoma" w:cs="Tahoma"/>
          <w:kern w:val="3"/>
          <w:lang w:eastAsia="zh-CN"/>
        </w:rPr>
        <w:t xml:space="preserve">w </w:t>
      </w:r>
      <w:r w:rsidR="008E7E80" w:rsidRPr="00D8699A">
        <w:rPr>
          <w:rFonts w:ascii="Tahoma" w:eastAsia="Lucida Sans Unicode" w:hAnsi="Tahoma" w:cs="Tahoma"/>
          <w:kern w:val="3"/>
          <w:lang w:eastAsia="zh-CN"/>
        </w:rPr>
        <w:t>ust.</w:t>
      </w:r>
      <w:r w:rsidRPr="00D8699A">
        <w:rPr>
          <w:rFonts w:ascii="Tahoma" w:eastAsia="Lucida Sans Unicode" w:hAnsi="Tahoma" w:cs="Tahoma"/>
          <w:kern w:val="3"/>
          <w:lang w:eastAsia="zh-CN"/>
        </w:rPr>
        <w:t xml:space="preserve"> 3.4 rozdziału III SWZ</w:t>
      </w:r>
      <w:r>
        <w:rPr>
          <w:rFonts w:ascii="Tahoma" w:eastAsia="Lucida Sans Unicode" w:hAnsi="Tahoma" w:cs="Tahoma"/>
          <w:kern w:val="3"/>
          <w:lang w:eastAsia="zh-CN"/>
        </w:rPr>
        <w:t xml:space="preserve">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49A80807" w14:textId="77777777" w:rsidR="00982503" w:rsidRPr="00FC309C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bookmarkStart w:id="0" w:name="_Hlk100130364"/>
      <w:bookmarkEnd w:id="0"/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E48CB16" w14:textId="77777777" w:rsidR="00982503" w:rsidRPr="00FC309C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A3DCF6" w14:textId="77777777" w:rsidR="00982503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7E60BEA0" w14:textId="77777777" w:rsidR="00982503" w:rsidRPr="00967533" w:rsidRDefault="00982503" w:rsidP="0098250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50D702C" w14:textId="2738D09E" w:rsidR="0096573B" w:rsidRPr="00967533" w:rsidRDefault="0096573B" w:rsidP="0098250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</w:p>
    <w:sectPr w:rsidR="0096573B" w:rsidRPr="00967533" w:rsidSect="0081107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AD292" w14:textId="77777777" w:rsidR="0081107F" w:rsidRDefault="0081107F" w:rsidP="00DA5839">
      <w:r>
        <w:separator/>
      </w:r>
    </w:p>
  </w:endnote>
  <w:endnote w:type="continuationSeparator" w:id="0">
    <w:p w14:paraId="1FD851A6" w14:textId="77777777" w:rsidR="0081107F" w:rsidRDefault="0081107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73CE3" w14:textId="77777777" w:rsidR="0081107F" w:rsidRDefault="0081107F" w:rsidP="00DA5839">
      <w:r>
        <w:separator/>
      </w:r>
    </w:p>
  </w:footnote>
  <w:footnote w:type="continuationSeparator" w:id="0">
    <w:p w14:paraId="71AD1CE5" w14:textId="77777777" w:rsidR="0081107F" w:rsidRDefault="0081107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C1FA" w14:textId="77777777" w:rsidR="00982503" w:rsidRDefault="00982503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654FEF1B" w14:textId="77777777" w:rsidR="00982503" w:rsidRDefault="00982503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52C5500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559EE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bookmarkEnd w:id="1"/>
    <w:r w:rsidR="00851B97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82339">
    <w:abstractNumId w:val="2"/>
  </w:num>
  <w:num w:numId="2" w16cid:durableId="1232081953">
    <w:abstractNumId w:val="148"/>
  </w:num>
  <w:num w:numId="3" w16cid:durableId="1395737030">
    <w:abstractNumId w:val="64"/>
  </w:num>
  <w:num w:numId="4" w16cid:durableId="2079933841">
    <w:abstractNumId w:val="168"/>
  </w:num>
  <w:num w:numId="5" w16cid:durableId="1614744701">
    <w:abstractNumId w:val="192"/>
  </w:num>
  <w:num w:numId="6" w16cid:durableId="1288313491">
    <w:abstractNumId w:val="138"/>
  </w:num>
  <w:num w:numId="7" w16cid:durableId="1358390365">
    <w:abstractNumId w:val="149"/>
  </w:num>
  <w:num w:numId="8" w16cid:durableId="1674721645">
    <w:abstractNumId w:val="54"/>
  </w:num>
  <w:num w:numId="9" w16cid:durableId="76179984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245659">
    <w:abstractNumId w:val="174"/>
  </w:num>
  <w:num w:numId="11" w16cid:durableId="236596695">
    <w:abstractNumId w:val="133"/>
  </w:num>
  <w:num w:numId="12" w16cid:durableId="583685262">
    <w:abstractNumId w:val="55"/>
  </w:num>
  <w:num w:numId="13" w16cid:durableId="1957636139">
    <w:abstractNumId w:val="92"/>
  </w:num>
  <w:num w:numId="14" w16cid:durableId="2043431612">
    <w:abstractNumId w:val="140"/>
  </w:num>
  <w:num w:numId="15" w16cid:durableId="1525047279">
    <w:abstractNumId w:val="161"/>
  </w:num>
  <w:num w:numId="16" w16cid:durableId="1702634753">
    <w:abstractNumId w:val="162"/>
  </w:num>
  <w:num w:numId="17" w16cid:durableId="1674338923">
    <w:abstractNumId w:val="88"/>
  </w:num>
  <w:num w:numId="18" w16cid:durableId="2113043981">
    <w:abstractNumId w:val="62"/>
  </w:num>
  <w:num w:numId="19" w16cid:durableId="85669413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7764134">
    <w:abstractNumId w:val="53"/>
  </w:num>
  <w:num w:numId="21" w16cid:durableId="1647471454">
    <w:abstractNumId w:val="188"/>
  </w:num>
  <w:num w:numId="22" w16cid:durableId="914320007">
    <w:abstractNumId w:val="83"/>
  </w:num>
  <w:num w:numId="23" w16cid:durableId="1388652555">
    <w:abstractNumId w:val="136"/>
  </w:num>
  <w:num w:numId="24" w16cid:durableId="954825951">
    <w:abstractNumId w:val="163"/>
  </w:num>
  <w:num w:numId="25" w16cid:durableId="1786340135">
    <w:abstractNumId w:val="38"/>
  </w:num>
  <w:num w:numId="26" w16cid:durableId="858202180">
    <w:abstractNumId w:val="127"/>
  </w:num>
  <w:num w:numId="27" w16cid:durableId="384376270">
    <w:abstractNumId w:val="101"/>
  </w:num>
  <w:num w:numId="28" w16cid:durableId="2051493846">
    <w:abstractNumId w:val="25"/>
  </w:num>
  <w:num w:numId="29" w16cid:durableId="1083648997">
    <w:abstractNumId w:val="116"/>
  </w:num>
  <w:num w:numId="30" w16cid:durableId="767580010">
    <w:abstractNumId w:val="147"/>
  </w:num>
  <w:num w:numId="31" w16cid:durableId="1756706574">
    <w:abstractNumId w:val="164"/>
  </w:num>
  <w:num w:numId="32" w16cid:durableId="1510412546">
    <w:abstractNumId w:val="184"/>
  </w:num>
  <w:num w:numId="33" w16cid:durableId="1056050026">
    <w:abstractNumId w:val="121"/>
  </w:num>
  <w:num w:numId="34" w16cid:durableId="797529725">
    <w:abstractNumId w:val="120"/>
  </w:num>
  <w:num w:numId="35" w16cid:durableId="1026758829">
    <w:abstractNumId w:val="72"/>
  </w:num>
  <w:num w:numId="36" w16cid:durableId="644356939">
    <w:abstractNumId w:val="84"/>
  </w:num>
  <w:num w:numId="37" w16cid:durableId="582030833">
    <w:abstractNumId w:val="86"/>
  </w:num>
  <w:num w:numId="38" w16cid:durableId="860824475">
    <w:abstractNumId w:val="80"/>
  </w:num>
  <w:num w:numId="39" w16cid:durableId="369377138">
    <w:abstractNumId w:val="68"/>
  </w:num>
  <w:num w:numId="40" w16cid:durableId="2046828577">
    <w:abstractNumId w:val="29"/>
  </w:num>
  <w:num w:numId="41" w16cid:durableId="338626352">
    <w:abstractNumId w:val="152"/>
  </w:num>
  <w:num w:numId="42" w16cid:durableId="1854490789">
    <w:abstractNumId w:val="81"/>
  </w:num>
  <w:num w:numId="43" w16cid:durableId="1978802405">
    <w:abstractNumId w:val="108"/>
  </w:num>
  <w:num w:numId="44" w16cid:durableId="1039085152">
    <w:abstractNumId w:val="118"/>
  </w:num>
  <w:num w:numId="45" w16cid:durableId="1075979213">
    <w:abstractNumId w:val="144"/>
  </w:num>
  <w:num w:numId="46" w16cid:durableId="558980445">
    <w:abstractNumId w:val="27"/>
  </w:num>
  <w:num w:numId="47" w16cid:durableId="1667321562">
    <w:abstractNumId w:val="50"/>
  </w:num>
  <w:num w:numId="48" w16cid:durableId="1702627574">
    <w:abstractNumId w:val="97"/>
  </w:num>
  <w:num w:numId="49" w16cid:durableId="1848205189">
    <w:abstractNumId w:val="41"/>
  </w:num>
  <w:num w:numId="50" w16cid:durableId="1855261385">
    <w:abstractNumId w:val="36"/>
  </w:num>
  <w:num w:numId="51" w16cid:durableId="2134056027">
    <w:abstractNumId w:val="125"/>
  </w:num>
  <w:num w:numId="52" w16cid:durableId="1995797894">
    <w:abstractNumId w:val="47"/>
  </w:num>
  <w:num w:numId="53" w16cid:durableId="1731491817">
    <w:abstractNumId w:val="146"/>
  </w:num>
  <w:num w:numId="54" w16cid:durableId="1383286126">
    <w:abstractNumId w:val="105"/>
  </w:num>
  <w:num w:numId="55" w16cid:durableId="1624532995">
    <w:abstractNumId w:val="60"/>
  </w:num>
  <w:num w:numId="56" w16cid:durableId="1817145673">
    <w:abstractNumId w:val="117"/>
  </w:num>
  <w:num w:numId="57" w16cid:durableId="988941936">
    <w:abstractNumId w:val="166"/>
  </w:num>
  <w:num w:numId="58" w16cid:durableId="1358778354">
    <w:abstractNumId w:val="26"/>
  </w:num>
  <w:num w:numId="59" w16cid:durableId="469791489">
    <w:abstractNumId w:val="154"/>
  </w:num>
  <w:num w:numId="60" w16cid:durableId="896816224">
    <w:abstractNumId w:val="182"/>
  </w:num>
  <w:num w:numId="61" w16cid:durableId="91890345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3978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27562481">
    <w:abstractNumId w:val="28"/>
  </w:num>
  <w:num w:numId="64" w16cid:durableId="1857845908">
    <w:abstractNumId w:val="129"/>
  </w:num>
  <w:num w:numId="65" w16cid:durableId="1301420771">
    <w:abstractNumId w:val="34"/>
  </w:num>
  <w:num w:numId="66" w16cid:durableId="1208640240">
    <w:abstractNumId w:val="110"/>
  </w:num>
  <w:num w:numId="67" w16cid:durableId="873661002">
    <w:abstractNumId w:val="52"/>
  </w:num>
  <w:num w:numId="68" w16cid:durableId="126432288">
    <w:abstractNumId w:val="176"/>
  </w:num>
  <w:num w:numId="69" w16cid:durableId="482746542">
    <w:abstractNumId w:val="85"/>
  </w:num>
  <w:num w:numId="70" w16cid:durableId="455222170">
    <w:abstractNumId w:val="158"/>
  </w:num>
  <w:num w:numId="71" w16cid:durableId="882014948">
    <w:abstractNumId w:val="35"/>
  </w:num>
  <w:num w:numId="72" w16cid:durableId="944994579">
    <w:abstractNumId w:val="137"/>
  </w:num>
  <w:num w:numId="73" w16cid:durableId="500896015">
    <w:abstractNumId w:val="131"/>
  </w:num>
  <w:num w:numId="74" w16cid:durableId="44567157">
    <w:abstractNumId w:val="111"/>
  </w:num>
  <w:num w:numId="75" w16cid:durableId="1990283186">
    <w:abstractNumId w:val="191"/>
  </w:num>
  <w:num w:numId="76" w16cid:durableId="175534258">
    <w:abstractNumId w:val="48"/>
  </w:num>
  <w:num w:numId="77" w16cid:durableId="1311130083">
    <w:abstractNumId w:val="100"/>
  </w:num>
  <w:num w:numId="78" w16cid:durableId="1785996341">
    <w:abstractNumId w:val="160"/>
  </w:num>
  <w:num w:numId="79" w16cid:durableId="395250510">
    <w:abstractNumId w:val="172"/>
  </w:num>
  <w:num w:numId="80" w16cid:durableId="1024209640">
    <w:abstractNumId w:val="46"/>
  </w:num>
  <w:num w:numId="81" w16cid:durableId="406147254">
    <w:abstractNumId w:val="139"/>
  </w:num>
  <w:num w:numId="82" w16cid:durableId="1589003701">
    <w:abstractNumId w:val="93"/>
  </w:num>
  <w:num w:numId="83" w16cid:durableId="1182207290">
    <w:abstractNumId w:val="30"/>
  </w:num>
  <w:num w:numId="84" w16cid:durableId="1187675059">
    <w:abstractNumId w:val="56"/>
  </w:num>
  <w:num w:numId="85" w16cid:durableId="1220705612">
    <w:abstractNumId w:val="185"/>
  </w:num>
  <w:num w:numId="86" w16cid:durableId="463232791">
    <w:abstractNumId w:val="70"/>
  </w:num>
  <w:num w:numId="87" w16cid:durableId="555505799">
    <w:abstractNumId w:val="51"/>
  </w:num>
  <w:num w:numId="88" w16cid:durableId="1591617985">
    <w:abstractNumId w:val="40"/>
  </w:num>
  <w:num w:numId="89" w16cid:durableId="1547910691">
    <w:abstractNumId w:val="193"/>
  </w:num>
  <w:num w:numId="90" w16cid:durableId="1639870493">
    <w:abstractNumId w:val="75"/>
  </w:num>
  <w:num w:numId="91" w16cid:durableId="277488672">
    <w:abstractNumId w:val="157"/>
  </w:num>
  <w:num w:numId="92" w16cid:durableId="1381050068">
    <w:abstractNumId w:val="103"/>
  </w:num>
  <w:num w:numId="93" w16cid:durableId="7532066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23682405">
    <w:abstractNumId w:val="40"/>
    <w:lvlOverride w:ilvl="0">
      <w:startOverride w:val="1"/>
    </w:lvlOverride>
  </w:num>
  <w:num w:numId="95" w16cid:durableId="1045520608">
    <w:abstractNumId w:val="87"/>
  </w:num>
  <w:num w:numId="96" w16cid:durableId="1610892093">
    <w:abstractNumId w:val="98"/>
  </w:num>
  <w:num w:numId="97" w16cid:durableId="464086471">
    <w:abstractNumId w:val="57"/>
  </w:num>
  <w:num w:numId="98" w16cid:durableId="2321876">
    <w:abstractNumId w:val="5"/>
  </w:num>
  <w:num w:numId="99" w16cid:durableId="1872300022">
    <w:abstractNumId w:val="186"/>
  </w:num>
  <w:num w:numId="100" w16cid:durableId="1997148245">
    <w:abstractNumId w:val="134"/>
  </w:num>
  <w:num w:numId="101" w16cid:durableId="1832022543">
    <w:abstractNumId w:val="197"/>
  </w:num>
  <w:num w:numId="102" w16cid:durableId="1591044014">
    <w:abstractNumId w:val="132"/>
  </w:num>
  <w:num w:numId="103" w16cid:durableId="1059858994">
    <w:abstractNumId w:val="73"/>
  </w:num>
  <w:num w:numId="104" w16cid:durableId="766465553">
    <w:abstractNumId w:val="90"/>
  </w:num>
  <w:num w:numId="105" w16cid:durableId="1846019982">
    <w:abstractNumId w:val="159"/>
  </w:num>
  <w:num w:numId="106" w16cid:durableId="513105617">
    <w:abstractNumId w:val="119"/>
  </w:num>
  <w:num w:numId="107" w16cid:durableId="5023590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96175">
    <w:abstractNumId w:val="173"/>
  </w:num>
  <w:num w:numId="109" w16cid:durableId="1272973345">
    <w:abstractNumId w:val="32"/>
  </w:num>
  <w:num w:numId="110" w16cid:durableId="59351734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703676197">
    <w:abstractNumId w:val="177"/>
  </w:num>
  <w:num w:numId="112" w16cid:durableId="1360206103">
    <w:abstractNumId w:val="126"/>
  </w:num>
  <w:num w:numId="113" w16cid:durableId="1819179968">
    <w:abstractNumId w:val="59"/>
  </w:num>
  <w:num w:numId="114" w16cid:durableId="129131845">
    <w:abstractNumId w:val="39"/>
  </w:num>
  <w:num w:numId="115" w16cid:durableId="1054305567">
    <w:abstractNumId w:val="142"/>
  </w:num>
  <w:num w:numId="116" w16cid:durableId="472985280">
    <w:abstractNumId w:val="151"/>
  </w:num>
  <w:num w:numId="117" w16cid:durableId="1315448066">
    <w:abstractNumId w:val="183"/>
  </w:num>
  <w:num w:numId="118" w16cid:durableId="1333486243">
    <w:abstractNumId w:val="112"/>
  </w:num>
  <w:num w:numId="119" w16cid:durableId="598372050">
    <w:abstractNumId w:val="65"/>
  </w:num>
  <w:num w:numId="120" w16cid:durableId="816802712">
    <w:abstractNumId w:val="190"/>
  </w:num>
  <w:num w:numId="121" w16cid:durableId="1235124129">
    <w:abstractNumId w:val="114"/>
  </w:num>
  <w:num w:numId="122" w16cid:durableId="601644962">
    <w:abstractNumId w:val="99"/>
  </w:num>
  <w:num w:numId="123" w16cid:durableId="270478323">
    <w:abstractNumId w:val="113"/>
  </w:num>
  <w:num w:numId="124" w16cid:durableId="1258716094">
    <w:abstractNumId w:val="74"/>
  </w:num>
  <w:num w:numId="125" w16cid:durableId="741754468">
    <w:abstractNumId w:val="78"/>
  </w:num>
  <w:num w:numId="126" w16cid:durableId="1984578539">
    <w:abstractNumId w:val="71"/>
  </w:num>
  <w:num w:numId="127" w16cid:durableId="1139304878">
    <w:abstractNumId w:val="31"/>
  </w:num>
  <w:num w:numId="128" w16cid:durableId="135337294">
    <w:abstractNumId w:val="66"/>
  </w:num>
  <w:num w:numId="129" w16cid:durableId="6046588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5568118">
    <w:abstractNumId w:val="194"/>
  </w:num>
  <w:num w:numId="131" w16cid:durableId="225075424">
    <w:abstractNumId w:val="141"/>
  </w:num>
  <w:num w:numId="132" w16cid:durableId="1401441580">
    <w:abstractNumId w:val="175"/>
  </w:num>
  <w:num w:numId="133" w16cid:durableId="126582349">
    <w:abstractNumId w:val="189"/>
  </w:num>
  <w:num w:numId="134" w16cid:durableId="1551110354">
    <w:abstractNumId w:val="143"/>
  </w:num>
  <w:num w:numId="135" w16cid:durableId="1427924621">
    <w:abstractNumId w:val="178"/>
  </w:num>
  <w:num w:numId="136" w16cid:durableId="1693533889">
    <w:abstractNumId w:val="91"/>
  </w:num>
  <w:num w:numId="137" w16cid:durableId="1594361945">
    <w:abstractNumId w:val="107"/>
  </w:num>
  <w:num w:numId="138" w16cid:durableId="135297501">
    <w:abstractNumId w:val="67"/>
  </w:num>
  <w:num w:numId="139" w16cid:durableId="1320764912">
    <w:abstractNumId w:val="82"/>
  </w:num>
  <w:num w:numId="140" w16cid:durableId="2034918211">
    <w:abstractNumId w:val="135"/>
  </w:num>
  <w:num w:numId="141" w16cid:durableId="876048634">
    <w:abstractNumId w:val="95"/>
  </w:num>
  <w:num w:numId="142" w16cid:durableId="2012024477">
    <w:abstractNumId w:val="79"/>
  </w:num>
  <w:num w:numId="143" w16cid:durableId="9193700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5283345">
    <w:abstractNumId w:val="128"/>
  </w:num>
  <w:num w:numId="145" w16cid:durableId="1034766066">
    <w:abstractNumId w:val="115"/>
  </w:num>
  <w:num w:numId="146" w16cid:durableId="597955157">
    <w:abstractNumId w:val="43"/>
  </w:num>
  <w:num w:numId="147" w16cid:durableId="1519926091">
    <w:abstractNumId w:val="169"/>
  </w:num>
  <w:num w:numId="148" w16cid:durableId="904294784">
    <w:abstractNumId w:val="76"/>
  </w:num>
  <w:num w:numId="149" w16cid:durableId="385643269">
    <w:abstractNumId w:val="45"/>
  </w:num>
  <w:num w:numId="150" w16cid:durableId="1347824075">
    <w:abstractNumId w:val="153"/>
  </w:num>
  <w:num w:numId="151" w16cid:durableId="1920168272">
    <w:abstractNumId w:val="37"/>
  </w:num>
  <w:num w:numId="152" w16cid:durableId="1318147630">
    <w:abstractNumId w:val="89"/>
  </w:num>
  <w:num w:numId="153" w16cid:durableId="1414426238">
    <w:abstractNumId w:val="122"/>
  </w:num>
  <w:num w:numId="154" w16cid:durableId="1200969403">
    <w:abstractNumId w:val="96"/>
  </w:num>
  <w:num w:numId="155" w16cid:durableId="1843351292">
    <w:abstractNumId w:val="130"/>
  </w:num>
  <w:num w:numId="156" w16cid:durableId="1021979859">
    <w:abstractNumId w:val="195"/>
  </w:num>
  <w:num w:numId="157" w16cid:durableId="1483542354">
    <w:abstractNumId w:val="77"/>
  </w:num>
  <w:num w:numId="158" w16cid:durableId="2028630148">
    <w:abstractNumId w:val="155"/>
  </w:num>
  <w:num w:numId="159" w16cid:durableId="2019964060">
    <w:abstractNumId w:val="109"/>
  </w:num>
  <w:num w:numId="160" w16cid:durableId="286744902">
    <w:abstractNumId w:val="187"/>
  </w:num>
  <w:num w:numId="161" w16cid:durableId="1612470074">
    <w:abstractNumId w:val="33"/>
  </w:num>
  <w:num w:numId="162" w16cid:durableId="1276905067">
    <w:abstractNumId w:val="44"/>
  </w:num>
  <w:num w:numId="163" w16cid:durableId="1169516810">
    <w:abstractNumId w:val="69"/>
  </w:num>
  <w:num w:numId="164" w16cid:durableId="537206349">
    <w:abstractNumId w:val="167"/>
  </w:num>
  <w:num w:numId="165" w16cid:durableId="1816069696">
    <w:abstractNumId w:val="150"/>
  </w:num>
  <w:num w:numId="166" w16cid:durableId="422990135">
    <w:abstractNumId w:val="106"/>
  </w:num>
  <w:num w:numId="167" w16cid:durableId="1098331238">
    <w:abstractNumId w:val="165"/>
  </w:num>
  <w:num w:numId="168" w16cid:durableId="1614436076">
    <w:abstractNumId w:val="58"/>
  </w:num>
  <w:num w:numId="169" w16cid:durableId="1285113246">
    <w:abstractNumId w:val="124"/>
  </w:num>
  <w:num w:numId="170" w16cid:durableId="778254956">
    <w:abstractNumId w:val="104"/>
  </w:num>
  <w:num w:numId="171" w16cid:durableId="113210674">
    <w:abstractNumId w:val="145"/>
  </w:num>
  <w:num w:numId="172" w16cid:durableId="1575553924">
    <w:abstractNumId w:val="170"/>
  </w:num>
  <w:num w:numId="173" w16cid:durableId="1203202194">
    <w:abstractNumId w:val="42"/>
  </w:num>
  <w:num w:numId="174" w16cid:durableId="614286631">
    <w:abstractNumId w:val="156"/>
  </w:num>
  <w:num w:numId="175" w16cid:durableId="1057627440">
    <w:abstractNumId w:val="0"/>
  </w:num>
  <w:num w:numId="176" w16cid:durableId="96485026">
    <w:abstractNumId w:val="94"/>
  </w:num>
  <w:num w:numId="177" w16cid:durableId="48187770">
    <w:abstractNumId w:val="49"/>
  </w:num>
  <w:num w:numId="178" w16cid:durableId="795680054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59EE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0A7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07F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09D5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B97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503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D73E5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99A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D141E"/>
    <w:rsid w:val="005F1A83"/>
    <w:rsid w:val="0061772C"/>
    <w:rsid w:val="00630E04"/>
    <w:rsid w:val="00663CC5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145DC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7BB1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2024-03-14T12:13:00Z</dcterms:modified>
</cp:coreProperties>
</file>